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7257D">
            <w:pPr>
              <w:jc w:val="right"/>
              <w:rPr>
                <w:rFonts w:cs="Arial"/>
              </w:rPr>
            </w:pPr>
            <w:r w:rsidRPr="002E571A">
              <w:rPr>
                <w:rFonts w:cs="Arial"/>
                <w:szCs w:val="22"/>
              </w:rPr>
              <w:t xml:space="preserve">Протокол  № </w:t>
            </w:r>
            <w:r w:rsidR="00B7257D">
              <w:rPr>
                <w:rFonts w:cs="Arial"/>
                <w:szCs w:val="22"/>
              </w:rPr>
              <w:t>206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B7257D">
            <w:pPr>
              <w:jc w:val="right"/>
              <w:rPr>
                <w:rFonts w:cs="Arial"/>
              </w:rPr>
            </w:pPr>
            <w:r w:rsidRPr="002E571A">
              <w:rPr>
                <w:rFonts w:cs="Arial"/>
                <w:szCs w:val="22"/>
              </w:rPr>
              <w:t>«</w:t>
            </w:r>
            <w:r w:rsidR="00B7257D">
              <w:rPr>
                <w:rFonts w:cs="Arial"/>
                <w:szCs w:val="22"/>
              </w:rPr>
              <w:t>29</w:t>
            </w:r>
            <w:r w:rsidRPr="002E571A">
              <w:rPr>
                <w:rFonts w:cs="Arial"/>
                <w:szCs w:val="22"/>
              </w:rPr>
              <w:t xml:space="preserve">» </w:t>
            </w:r>
            <w:r w:rsidR="00B7257D">
              <w:rPr>
                <w:rFonts w:cs="Arial"/>
                <w:szCs w:val="22"/>
              </w:rPr>
              <w:t>ноября</w:t>
            </w:r>
            <w:r w:rsidRPr="002E571A">
              <w:rPr>
                <w:rFonts w:cs="Arial"/>
                <w:szCs w:val="22"/>
              </w:rPr>
              <w:t xml:space="preserve">  </w:t>
            </w:r>
            <w:r w:rsidR="00B7257D">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5F56FA">
        <w:rPr>
          <w:rFonts w:cs="Arial"/>
          <w:szCs w:val="22"/>
        </w:rPr>
        <w:t>ПДО №</w:t>
      </w:r>
      <w:r w:rsidR="00226FB1" w:rsidRPr="002E6B39">
        <w:rPr>
          <w:rFonts w:cs="Arial"/>
          <w:szCs w:val="22"/>
        </w:rPr>
        <w:t>4</w:t>
      </w:r>
      <w:r w:rsidR="002E6B39" w:rsidRPr="002E6B39">
        <w:rPr>
          <w:rFonts w:cs="Arial"/>
          <w:szCs w:val="22"/>
        </w:rPr>
        <w:t>56</w:t>
      </w:r>
      <w:r w:rsidRPr="002E6B39">
        <w:rPr>
          <w:rFonts w:cs="Arial"/>
          <w:szCs w:val="22"/>
        </w:rPr>
        <w:t>-КР-201</w:t>
      </w:r>
      <w:r w:rsidR="00AD52B4" w:rsidRPr="002E6B39">
        <w:rPr>
          <w:rFonts w:cs="Arial"/>
          <w:szCs w:val="22"/>
        </w:rPr>
        <w:t>6</w:t>
      </w:r>
      <w:r w:rsidRPr="005F56FA">
        <w:rPr>
          <w:rFonts w:cs="Arial"/>
          <w:szCs w:val="22"/>
        </w:rPr>
        <w:t xml:space="preserve"> от </w:t>
      </w:r>
      <w:r w:rsidR="00B7257D">
        <w:rPr>
          <w:rFonts w:cs="Arial"/>
          <w:szCs w:val="22"/>
        </w:rPr>
        <w:t>«30» ноября 2016г.</w:t>
      </w: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ED22F8">
        <w:rPr>
          <w:b/>
          <w:szCs w:val="22"/>
        </w:rPr>
        <w:t>капитальному ремонту установок  ГФУ (парки), ГНЭ, СХМ (парк метанола), РХ цех №5 согласно</w:t>
      </w:r>
      <w:r w:rsidR="00ED22F8" w:rsidRPr="008F7FF7">
        <w:rPr>
          <w:b/>
          <w:szCs w:val="22"/>
        </w:rPr>
        <w:t xml:space="preserve"> графика простоев</w:t>
      </w:r>
      <w:r w:rsidR="00ED22F8">
        <w:rPr>
          <w:b/>
          <w:szCs w:val="22"/>
        </w:rPr>
        <w:t xml:space="preserve"> в 2017 г.</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Pr>
          <w:rFonts w:cs="Arial"/>
          <w:szCs w:val="22"/>
        </w:rPr>
        <w:t>,</w:t>
      </w:r>
      <w:r w:rsidR="007D6C8C" w:rsidRPr="007D6C8C">
        <w:rPr>
          <w:rFonts w:cs="Arial"/>
          <w:szCs w:val="22"/>
        </w:rPr>
        <w:t xml:space="preserve"> </w:t>
      </w:r>
      <w:r w:rsidR="007D6C8C" w:rsidRPr="000D57D0">
        <w:rPr>
          <w:rFonts w:cs="Arial"/>
          <w:szCs w:val="22"/>
        </w:rPr>
        <w:t xml:space="preserve">с учетом стоимости дополнительных работ (в рамках опциона), рассчитанных по </w:t>
      </w:r>
      <w:r w:rsidR="007D6C8C" w:rsidRPr="006C1A8D">
        <w:rPr>
          <w:szCs w:val="22"/>
        </w:rPr>
        <w:t>Методик</w:t>
      </w:r>
      <w:r w:rsidR="007D6C8C">
        <w:rPr>
          <w:szCs w:val="22"/>
        </w:rPr>
        <w:t>е</w:t>
      </w:r>
      <w:r w:rsidR="007D6C8C" w:rsidRPr="006C1A8D">
        <w:rPr>
          <w:szCs w:val="22"/>
        </w:rPr>
        <w:t xml:space="preserve"> оценки регламентов определения стоимости </w:t>
      </w:r>
      <w:r w:rsidR="007D6C8C" w:rsidRPr="003B4FD5">
        <w:rPr>
          <w:szCs w:val="22"/>
        </w:rPr>
        <w:t>работ</w:t>
      </w:r>
      <w:r w:rsidR="007D6C8C" w:rsidRPr="003B4FD5">
        <w:rPr>
          <w:rFonts w:cs="Arial"/>
          <w:szCs w:val="22"/>
        </w:rPr>
        <w:t xml:space="preserve">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D22F8">
        <w:rPr>
          <w:rFonts w:cs="Arial"/>
          <w:b/>
          <w:szCs w:val="22"/>
        </w:rPr>
        <w:t>10</w:t>
      </w:r>
      <w:r w:rsidR="00230908" w:rsidRPr="0060733A">
        <w:rPr>
          <w:rFonts w:cs="Arial"/>
          <w:b/>
          <w:szCs w:val="22"/>
        </w:rPr>
        <w:t xml:space="preserve"> </w:t>
      </w:r>
      <w:r w:rsidR="00ED22F8">
        <w:rPr>
          <w:rFonts w:cs="Arial"/>
          <w:b/>
          <w:szCs w:val="22"/>
        </w:rPr>
        <w:t>февраля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Подписанный проект договора</w:t>
      </w:r>
      <w:r w:rsidR="00EC5A89">
        <w:rPr>
          <w:rFonts w:cs="Arial"/>
          <w:szCs w:val="22"/>
        </w:rPr>
        <w:t xml:space="preserve"> </w:t>
      </w:r>
      <w:r w:rsidR="00EC5A89" w:rsidRPr="00EC5A89">
        <w:rPr>
          <w:rFonts w:cs="Arial"/>
          <w:szCs w:val="22"/>
        </w:rPr>
        <w:t>(по каждому лоту отдельно)</w:t>
      </w:r>
      <w:r w:rsidRPr="00EC5A89">
        <w:rPr>
          <w:rFonts w:cs="Arial"/>
          <w:szCs w:val="22"/>
        </w:rPr>
        <w:t>, без указания информации о стоимости в п.п. 3.1., 3.3., предоставления локальных ресурсных сметных расчетов;</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Справка об опыте работы в 2013, 2014, 2015 г.г., за подписью руководителя организации (Форма 7), референц-лист</w:t>
      </w:r>
      <w:r w:rsidR="009623FB" w:rsidRPr="00EC5A89">
        <w:rPr>
          <w:rFonts w:cs="Arial"/>
          <w:szCs w:val="22"/>
        </w:rPr>
        <w:t>.</w:t>
      </w:r>
      <w:r w:rsidR="009623FB" w:rsidRPr="00EC5A89">
        <w:rPr>
          <w:rFonts w:cs="Arial"/>
          <w:b/>
          <w:szCs w:val="22"/>
        </w:rPr>
        <w:t xml:space="preserve"> Документ предоставляются контрагентом </w:t>
      </w:r>
      <w:r w:rsidR="009623FB" w:rsidRPr="00EC5A89">
        <w:rPr>
          <w:rFonts w:cs="Arial"/>
          <w:b/>
          <w:szCs w:val="22"/>
          <w:u w:val="single"/>
        </w:rPr>
        <w:t>в только электронном виде</w:t>
      </w:r>
      <w:r w:rsidR="009623FB" w:rsidRPr="00EC5A89">
        <w:rPr>
          <w:rFonts w:cs="Arial"/>
          <w:b/>
          <w:szCs w:val="22"/>
        </w:rPr>
        <w:t xml:space="preserve"> на электронном носителе;</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7E1EA6">
        <w:rPr>
          <w:szCs w:val="22"/>
        </w:rPr>
        <w:t>Копия Свидетельства о допуске к определенным видам работ, выданного участнику закупки (гарантийное письмо, при необходимости);</w:t>
      </w:r>
      <w:r w:rsidRPr="007E1EA6">
        <w:rPr>
          <w:rFonts w:cs="Arial"/>
          <w:szCs w:val="22"/>
        </w:rPr>
        <w:t xml:space="preserve"> </w:t>
      </w:r>
    </w:p>
    <w:p w:rsidR="005E299C" w:rsidRPr="0016592C" w:rsidRDefault="005E299C" w:rsidP="003F4095">
      <w:pPr>
        <w:pStyle w:val="ac"/>
        <w:numPr>
          <w:ilvl w:val="0"/>
          <w:numId w:val="2"/>
        </w:numPr>
        <w:tabs>
          <w:tab w:val="left" w:pos="1418"/>
        </w:tabs>
        <w:ind w:left="1418" w:hanging="341"/>
        <w:contextualSpacing w:val="0"/>
        <w:jc w:val="both"/>
        <w:rPr>
          <w:rFonts w:cs="Arial"/>
          <w:szCs w:val="22"/>
        </w:rPr>
      </w:pPr>
      <w:r w:rsidRPr="005E299C">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5E299C">
        <w:rPr>
          <w:rFonts w:cs="Arial"/>
          <w:b/>
          <w:szCs w:val="22"/>
        </w:rPr>
        <w:t xml:space="preserve"> Документ предоставляются контрагентом </w:t>
      </w:r>
      <w:r w:rsidRPr="005E299C">
        <w:rPr>
          <w:rFonts w:cs="Arial"/>
          <w:b/>
          <w:szCs w:val="22"/>
          <w:u w:val="single"/>
        </w:rPr>
        <w:t>в только электронном виде</w:t>
      </w:r>
      <w:r w:rsidRPr="005E299C">
        <w:rPr>
          <w:rFonts w:cs="Arial"/>
          <w:b/>
          <w:szCs w:val="22"/>
        </w:rPr>
        <w:t xml:space="preserve"> на электронном носителе;</w:t>
      </w:r>
    </w:p>
    <w:p w:rsidR="0016592C" w:rsidRPr="0016592C" w:rsidRDefault="0016592C" w:rsidP="0016592C">
      <w:pPr>
        <w:pStyle w:val="ac"/>
        <w:numPr>
          <w:ilvl w:val="0"/>
          <w:numId w:val="2"/>
        </w:numPr>
        <w:tabs>
          <w:tab w:val="left" w:pos="1418"/>
        </w:tabs>
        <w:ind w:left="1418" w:hanging="341"/>
        <w:contextualSpacing w:val="0"/>
        <w:jc w:val="both"/>
        <w:rPr>
          <w:szCs w:val="22"/>
        </w:rPr>
      </w:pPr>
      <w:r w:rsidRPr="0016592C">
        <w:rPr>
          <w:szCs w:val="22"/>
        </w:rPr>
        <w:t>Копии отчетов о прохождении сварщиками аттестации и копии аттестационных удостоверений сварщиков.</w:t>
      </w:r>
      <w:r w:rsidRPr="0016592C">
        <w:rPr>
          <w:rFonts w:cs="Arial"/>
          <w:b/>
          <w:szCs w:val="22"/>
        </w:rPr>
        <w:t xml:space="preserve"> Документ предоставляются контрагентом </w:t>
      </w:r>
      <w:r w:rsidRPr="0016592C">
        <w:rPr>
          <w:rFonts w:cs="Arial"/>
          <w:b/>
          <w:szCs w:val="22"/>
          <w:u w:val="single"/>
        </w:rPr>
        <w:t>в только электронном виде</w:t>
      </w:r>
      <w:r w:rsidRPr="0016592C">
        <w:rPr>
          <w:rFonts w:cs="Arial"/>
          <w:b/>
          <w:szCs w:val="22"/>
        </w:rPr>
        <w:t xml:space="preserve"> на электронном носителе;</w:t>
      </w:r>
    </w:p>
    <w:p w:rsidR="0016592C" w:rsidRPr="00D51143" w:rsidRDefault="0016592C" w:rsidP="0016592C">
      <w:pPr>
        <w:pStyle w:val="ac"/>
        <w:numPr>
          <w:ilvl w:val="0"/>
          <w:numId w:val="2"/>
        </w:numPr>
        <w:tabs>
          <w:tab w:val="left" w:pos="1418"/>
        </w:tabs>
        <w:ind w:left="1418" w:hanging="341"/>
        <w:contextualSpacing w:val="0"/>
        <w:jc w:val="both"/>
        <w:rPr>
          <w:rFonts w:cs="Arial"/>
          <w:szCs w:val="22"/>
        </w:rPr>
      </w:pPr>
      <w:r w:rsidRPr="00275DAB">
        <w:rPr>
          <w:szCs w:val="22"/>
        </w:rPr>
        <w:t>Копии отчетов о прохождении аттестации руководителями сварочных работ и специалистами сварочного производства</w:t>
      </w:r>
      <w:r>
        <w:rPr>
          <w:szCs w:val="22"/>
        </w:rPr>
        <w:t xml:space="preserve">. </w:t>
      </w:r>
      <w:r w:rsidRPr="00275DAB">
        <w:rPr>
          <w:szCs w:val="22"/>
        </w:rPr>
        <w:t xml:space="preserve"> </w:t>
      </w:r>
      <w:r w:rsidRPr="005E299C">
        <w:rPr>
          <w:rFonts w:cs="Arial"/>
          <w:b/>
          <w:szCs w:val="22"/>
        </w:rPr>
        <w:t xml:space="preserve">Документ предоставляются контрагентом </w:t>
      </w:r>
      <w:r w:rsidRPr="005E299C">
        <w:rPr>
          <w:rFonts w:cs="Arial"/>
          <w:b/>
          <w:szCs w:val="22"/>
          <w:u w:val="single"/>
        </w:rPr>
        <w:t>в только электронном виде</w:t>
      </w:r>
      <w:r w:rsidRPr="005E299C">
        <w:rPr>
          <w:rFonts w:cs="Arial"/>
          <w:b/>
          <w:szCs w:val="22"/>
        </w:rPr>
        <w:t xml:space="preserve"> на электронном носителе;</w:t>
      </w:r>
    </w:p>
    <w:p w:rsidR="00D51143" w:rsidRPr="00D51143" w:rsidRDefault="00D51143" w:rsidP="00D51143">
      <w:pPr>
        <w:pStyle w:val="ac"/>
        <w:numPr>
          <w:ilvl w:val="0"/>
          <w:numId w:val="2"/>
        </w:numPr>
        <w:tabs>
          <w:tab w:val="left" w:pos="1418"/>
        </w:tabs>
        <w:ind w:left="1418" w:hanging="341"/>
        <w:contextualSpacing w:val="0"/>
        <w:jc w:val="both"/>
        <w:rPr>
          <w:szCs w:val="22"/>
        </w:rPr>
      </w:pPr>
      <w:r w:rsidRPr="00D51143">
        <w:rPr>
          <w:szCs w:val="22"/>
        </w:rPr>
        <w:lastRenderedPageBreak/>
        <w:t>Копии Свидетельств о производственн</w:t>
      </w:r>
      <w:r>
        <w:rPr>
          <w:szCs w:val="22"/>
        </w:rPr>
        <w:t>ой аттестации технологии сварки.</w:t>
      </w:r>
      <w:r w:rsidRPr="00D51143">
        <w:rPr>
          <w:rFonts w:cs="Arial"/>
          <w:b/>
          <w:szCs w:val="22"/>
        </w:rPr>
        <w:t xml:space="preserve"> Документ предоставляются контрагентом </w:t>
      </w:r>
      <w:r w:rsidRPr="00D51143">
        <w:rPr>
          <w:rFonts w:cs="Arial"/>
          <w:b/>
          <w:szCs w:val="22"/>
          <w:u w:val="single"/>
        </w:rPr>
        <w:t>в только электронном виде</w:t>
      </w:r>
      <w:r w:rsidRPr="00D51143">
        <w:rPr>
          <w:rFonts w:cs="Arial"/>
          <w:b/>
          <w:szCs w:val="22"/>
        </w:rPr>
        <w:t xml:space="preserve"> на электронном носителе;</w:t>
      </w:r>
    </w:p>
    <w:p w:rsidR="00D51143" w:rsidRPr="00D51143" w:rsidRDefault="00D51143" w:rsidP="00D51143">
      <w:pPr>
        <w:pStyle w:val="ac"/>
        <w:numPr>
          <w:ilvl w:val="0"/>
          <w:numId w:val="2"/>
        </w:numPr>
        <w:tabs>
          <w:tab w:val="left" w:pos="1418"/>
        </w:tabs>
        <w:ind w:left="1418" w:hanging="341"/>
        <w:contextualSpacing w:val="0"/>
        <w:jc w:val="both"/>
        <w:rPr>
          <w:rFonts w:cs="Arial"/>
          <w:szCs w:val="22"/>
        </w:rPr>
      </w:pPr>
      <w:r w:rsidRPr="0004031D">
        <w:rPr>
          <w:szCs w:val="22"/>
        </w:rPr>
        <w:t>Копии Свидетельств об атт</w:t>
      </w:r>
      <w:r>
        <w:rPr>
          <w:szCs w:val="22"/>
        </w:rPr>
        <w:t>естации сварочного оборудования.</w:t>
      </w:r>
      <w:r w:rsidRPr="00D51143">
        <w:rPr>
          <w:rFonts w:cs="Arial"/>
          <w:b/>
          <w:szCs w:val="22"/>
        </w:rPr>
        <w:t xml:space="preserve"> </w:t>
      </w:r>
      <w:r w:rsidRPr="005E299C">
        <w:rPr>
          <w:rFonts w:cs="Arial"/>
          <w:b/>
          <w:szCs w:val="22"/>
        </w:rPr>
        <w:t xml:space="preserve">Документ предоставляются контрагентом </w:t>
      </w:r>
      <w:r w:rsidRPr="005E299C">
        <w:rPr>
          <w:rFonts w:cs="Arial"/>
          <w:b/>
          <w:szCs w:val="22"/>
          <w:u w:val="single"/>
        </w:rPr>
        <w:t>в только электронном виде</w:t>
      </w:r>
      <w:r w:rsidRPr="005E299C">
        <w:rPr>
          <w:rFonts w:cs="Arial"/>
          <w:b/>
          <w:szCs w:val="22"/>
        </w:rPr>
        <w:t xml:space="preserve"> на электронном носителе;</w:t>
      </w:r>
    </w:p>
    <w:p w:rsidR="009623FB" w:rsidRPr="0088674C" w:rsidRDefault="009623FB" w:rsidP="009623FB">
      <w:pPr>
        <w:pStyle w:val="ac"/>
        <w:numPr>
          <w:ilvl w:val="0"/>
          <w:numId w:val="2"/>
        </w:numPr>
        <w:tabs>
          <w:tab w:val="left" w:pos="1418"/>
        </w:tabs>
        <w:ind w:left="1418" w:hanging="341"/>
        <w:contextualSpacing w:val="0"/>
        <w:jc w:val="both"/>
        <w:rPr>
          <w:szCs w:val="22"/>
        </w:rPr>
      </w:pPr>
      <w:r w:rsidRPr="0088674C">
        <w:rPr>
          <w:szCs w:val="22"/>
        </w:rPr>
        <w:t>Копии свидетельств или протоколов комиссий об аттестации в области промышленной безопасности.</w:t>
      </w:r>
      <w:r w:rsidRPr="0088674C">
        <w:rPr>
          <w:rFonts w:cs="Arial"/>
          <w:b/>
          <w:szCs w:val="22"/>
        </w:rPr>
        <w:t xml:space="preserve"> Документ предоставляются контрагентом </w:t>
      </w:r>
      <w:r w:rsidRPr="0088674C">
        <w:rPr>
          <w:rFonts w:cs="Arial"/>
          <w:b/>
          <w:szCs w:val="22"/>
          <w:u w:val="single"/>
        </w:rPr>
        <w:t>в только электронном виде</w:t>
      </w:r>
      <w:r w:rsidRPr="0088674C">
        <w:rPr>
          <w:rFonts w:cs="Arial"/>
          <w:b/>
          <w:szCs w:val="22"/>
        </w:rPr>
        <w:t xml:space="preserve"> на электронном носителе;</w:t>
      </w:r>
    </w:p>
    <w:p w:rsidR="00A90E9F" w:rsidRPr="0088674C" w:rsidRDefault="009D5129" w:rsidP="009623FB">
      <w:pPr>
        <w:pStyle w:val="ac"/>
        <w:numPr>
          <w:ilvl w:val="0"/>
          <w:numId w:val="2"/>
        </w:numPr>
        <w:tabs>
          <w:tab w:val="left" w:pos="1418"/>
        </w:tabs>
        <w:ind w:left="1418" w:hanging="341"/>
        <w:contextualSpacing w:val="0"/>
        <w:jc w:val="both"/>
        <w:rPr>
          <w:szCs w:val="22"/>
        </w:rPr>
      </w:pPr>
      <w:r w:rsidRPr="0088674C">
        <w:rPr>
          <w:szCs w:val="22"/>
        </w:rPr>
        <w:t>Справка о наличии мед.службы.</w:t>
      </w:r>
      <w:r w:rsidRPr="0088674C">
        <w:rPr>
          <w:rFonts w:cs="Arial"/>
          <w:b/>
          <w:szCs w:val="22"/>
        </w:rPr>
        <w:t xml:space="preserve"> Документ предоставляются контрагентом </w:t>
      </w:r>
      <w:r w:rsidRPr="0088674C">
        <w:rPr>
          <w:rFonts w:cs="Arial"/>
          <w:b/>
          <w:szCs w:val="22"/>
          <w:u w:val="single"/>
        </w:rPr>
        <w:t>в только электронном виде</w:t>
      </w:r>
      <w:r w:rsidRPr="0088674C">
        <w:rPr>
          <w:rFonts w:cs="Arial"/>
          <w:b/>
          <w:szCs w:val="22"/>
        </w:rPr>
        <w:t xml:space="preserve"> на электронном носителе;</w:t>
      </w:r>
    </w:p>
    <w:p w:rsidR="009623FB" w:rsidRPr="0088674C" w:rsidRDefault="009623FB" w:rsidP="009623FB">
      <w:pPr>
        <w:pStyle w:val="ac"/>
        <w:numPr>
          <w:ilvl w:val="0"/>
          <w:numId w:val="2"/>
        </w:numPr>
        <w:tabs>
          <w:tab w:val="left" w:pos="1418"/>
        </w:tabs>
        <w:ind w:left="1418" w:hanging="341"/>
        <w:contextualSpacing w:val="0"/>
        <w:jc w:val="both"/>
        <w:rPr>
          <w:szCs w:val="22"/>
        </w:rPr>
      </w:pPr>
      <w:r w:rsidRPr="0088674C">
        <w:rPr>
          <w:rFonts w:cs="Arial"/>
          <w:szCs w:val="22"/>
        </w:rPr>
        <w:t>Гарантийное письмо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(при необходимости);</w:t>
      </w:r>
    </w:p>
    <w:p w:rsidR="009623FB" w:rsidRPr="0088674C" w:rsidRDefault="009623FB" w:rsidP="009623FB">
      <w:pPr>
        <w:pStyle w:val="ac"/>
        <w:numPr>
          <w:ilvl w:val="0"/>
          <w:numId w:val="2"/>
        </w:numPr>
        <w:tabs>
          <w:tab w:val="left" w:pos="1418"/>
        </w:tabs>
        <w:ind w:left="1418" w:hanging="341"/>
        <w:contextualSpacing w:val="0"/>
        <w:jc w:val="both"/>
        <w:rPr>
          <w:szCs w:val="22"/>
        </w:rPr>
      </w:pPr>
      <w:r w:rsidRPr="0088674C">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88674C">
        <w:rPr>
          <w:rFonts w:cs="Arial"/>
          <w:b/>
          <w:szCs w:val="22"/>
        </w:rPr>
        <w:t xml:space="preserve"> Документ предоставляются контрагентом </w:t>
      </w:r>
      <w:r w:rsidRPr="0088674C">
        <w:rPr>
          <w:rFonts w:cs="Arial"/>
          <w:b/>
          <w:szCs w:val="22"/>
          <w:u w:val="single"/>
        </w:rPr>
        <w:t>в только электронном виде</w:t>
      </w:r>
      <w:r w:rsidRPr="0088674C">
        <w:rPr>
          <w:rFonts w:cs="Arial"/>
          <w:b/>
          <w:szCs w:val="22"/>
        </w:rPr>
        <w:t xml:space="preserve"> на электронном носителе;</w:t>
      </w:r>
    </w:p>
    <w:p w:rsidR="009623FB" w:rsidRPr="00D331A4" w:rsidRDefault="009623FB" w:rsidP="009623FB">
      <w:pPr>
        <w:pStyle w:val="ac"/>
        <w:numPr>
          <w:ilvl w:val="0"/>
          <w:numId w:val="2"/>
        </w:numPr>
        <w:tabs>
          <w:tab w:val="left" w:pos="1418"/>
        </w:tabs>
        <w:ind w:left="1418" w:hanging="341"/>
        <w:contextualSpacing w:val="0"/>
        <w:jc w:val="both"/>
        <w:rPr>
          <w:szCs w:val="22"/>
        </w:rPr>
      </w:pPr>
      <w:r w:rsidRPr="00D331A4">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D331A4">
        <w:rPr>
          <w:rFonts w:cs="Arial"/>
          <w:b/>
          <w:szCs w:val="22"/>
        </w:rPr>
        <w:t xml:space="preserve"> Документ предоставляются контрагентом </w:t>
      </w:r>
      <w:r w:rsidRPr="00D331A4">
        <w:rPr>
          <w:rFonts w:cs="Arial"/>
          <w:b/>
          <w:szCs w:val="22"/>
          <w:u w:val="single"/>
        </w:rPr>
        <w:t>в только электронном виде</w:t>
      </w:r>
      <w:r w:rsidRPr="00D331A4">
        <w:rPr>
          <w:rFonts w:cs="Arial"/>
          <w:b/>
          <w:szCs w:val="22"/>
        </w:rPr>
        <w:t xml:space="preserve"> на электронном носителе;</w:t>
      </w:r>
    </w:p>
    <w:p w:rsidR="009623FB" w:rsidRPr="007E1EA6" w:rsidRDefault="009623FB" w:rsidP="009623FB">
      <w:pPr>
        <w:pStyle w:val="ac"/>
        <w:numPr>
          <w:ilvl w:val="0"/>
          <w:numId w:val="2"/>
        </w:numPr>
        <w:tabs>
          <w:tab w:val="left" w:pos="1418"/>
        </w:tabs>
        <w:ind w:left="1418" w:hanging="341"/>
        <w:contextualSpacing w:val="0"/>
        <w:jc w:val="both"/>
        <w:rPr>
          <w:rFonts w:cs="Arial"/>
          <w:szCs w:val="22"/>
        </w:rPr>
      </w:pPr>
      <w:r w:rsidRPr="007E1EA6">
        <w:rPr>
          <w:szCs w:val="22"/>
        </w:rPr>
        <w:t>Справка о наличии производственных мощностей (Форма</w:t>
      </w:r>
      <w:r w:rsidRPr="007E1EA6">
        <w:rPr>
          <w:rFonts w:cs="Arial"/>
          <w:szCs w:val="22"/>
        </w:rPr>
        <w:t xml:space="preserve"> 9).</w:t>
      </w:r>
      <w:r w:rsidRPr="007E1EA6">
        <w:rPr>
          <w:rFonts w:cs="Arial"/>
          <w:b/>
          <w:szCs w:val="22"/>
        </w:rPr>
        <w:t xml:space="preserve"> Документ предоставляются контрагентом </w:t>
      </w:r>
      <w:r w:rsidRPr="007E1EA6">
        <w:rPr>
          <w:rFonts w:cs="Arial"/>
          <w:b/>
          <w:szCs w:val="22"/>
          <w:u w:val="single"/>
        </w:rPr>
        <w:t>в только электронном виде</w:t>
      </w:r>
      <w:r w:rsidRPr="007E1EA6">
        <w:rPr>
          <w:rFonts w:cs="Arial"/>
          <w:b/>
          <w:szCs w:val="22"/>
        </w:rPr>
        <w:t xml:space="preserve"> на электронном носителе;</w:t>
      </w:r>
    </w:p>
    <w:p w:rsidR="009623FB" w:rsidRPr="005E299C" w:rsidRDefault="009623FB" w:rsidP="009623FB">
      <w:pPr>
        <w:pStyle w:val="ac"/>
        <w:numPr>
          <w:ilvl w:val="0"/>
          <w:numId w:val="2"/>
        </w:numPr>
        <w:tabs>
          <w:tab w:val="left" w:pos="1418"/>
        </w:tabs>
        <w:ind w:left="1418" w:hanging="341"/>
        <w:contextualSpacing w:val="0"/>
        <w:jc w:val="both"/>
        <w:rPr>
          <w:rFonts w:cs="Arial"/>
          <w:szCs w:val="22"/>
        </w:rPr>
      </w:pPr>
      <w:r w:rsidRPr="005E299C">
        <w:rPr>
          <w:rFonts w:cs="Arial"/>
          <w:szCs w:val="22"/>
        </w:rPr>
        <w:t>Копия документа, подтверждающего наличие Политики в области ПБ, ОТ и ОС.</w:t>
      </w:r>
      <w:r w:rsidRPr="005E299C">
        <w:rPr>
          <w:rFonts w:cs="Arial"/>
          <w:b/>
          <w:szCs w:val="22"/>
        </w:rPr>
        <w:t xml:space="preserve"> Документ предоставляются контрагентом </w:t>
      </w:r>
      <w:r w:rsidRPr="005E299C">
        <w:rPr>
          <w:rFonts w:cs="Arial"/>
          <w:b/>
          <w:szCs w:val="22"/>
          <w:u w:val="single"/>
        </w:rPr>
        <w:t>в только электронном виде</w:t>
      </w:r>
      <w:r w:rsidRPr="005E299C">
        <w:rPr>
          <w:rFonts w:cs="Arial"/>
          <w:b/>
          <w:szCs w:val="22"/>
        </w:rPr>
        <w:t xml:space="preserve"> на электронном носителе;</w:t>
      </w:r>
      <w:r w:rsidRPr="005E299C">
        <w:rPr>
          <w:rFonts w:cs="Arial"/>
          <w:sz w:val="20"/>
          <w:szCs w:val="20"/>
        </w:rPr>
        <w:t xml:space="preserve"> </w:t>
      </w:r>
    </w:p>
    <w:p w:rsidR="009623FB" w:rsidRPr="005E299C" w:rsidRDefault="009623FB" w:rsidP="009623FB">
      <w:pPr>
        <w:pStyle w:val="ac"/>
        <w:numPr>
          <w:ilvl w:val="0"/>
          <w:numId w:val="2"/>
        </w:numPr>
        <w:tabs>
          <w:tab w:val="left" w:pos="1418"/>
        </w:tabs>
        <w:ind w:left="1418" w:hanging="341"/>
        <w:contextualSpacing w:val="0"/>
        <w:jc w:val="both"/>
        <w:rPr>
          <w:rFonts w:cs="Arial"/>
          <w:szCs w:val="22"/>
        </w:rPr>
      </w:pPr>
      <w:r w:rsidRPr="005E299C">
        <w:rPr>
          <w:rFonts w:cs="Arial"/>
          <w:szCs w:val="22"/>
        </w:rPr>
        <w:t xml:space="preserve">Копия документов, подтверждающих наличие инструкций по профессиям и каждому виду выполняемых работ. </w:t>
      </w:r>
      <w:r w:rsidRPr="005E299C">
        <w:rPr>
          <w:rFonts w:cs="Arial"/>
          <w:b/>
          <w:szCs w:val="22"/>
        </w:rPr>
        <w:t xml:space="preserve">Документ предоставляются контрагентом </w:t>
      </w:r>
      <w:r w:rsidRPr="005E299C">
        <w:rPr>
          <w:rFonts w:cs="Arial"/>
          <w:b/>
          <w:szCs w:val="22"/>
          <w:u w:val="single"/>
        </w:rPr>
        <w:t>в только электронном виде</w:t>
      </w:r>
      <w:r w:rsidRPr="005E299C">
        <w:rPr>
          <w:rFonts w:cs="Arial"/>
          <w:b/>
          <w:szCs w:val="22"/>
        </w:rPr>
        <w:t xml:space="preserve"> на электронном носителе;</w:t>
      </w:r>
      <w:r w:rsidRPr="005E299C">
        <w:rPr>
          <w:rFonts w:cs="Arial"/>
          <w:szCs w:val="22"/>
        </w:rPr>
        <w:t xml:space="preserve"> </w:t>
      </w:r>
    </w:p>
    <w:p w:rsidR="009623FB" w:rsidRPr="0088674C" w:rsidRDefault="009623FB" w:rsidP="009623FB">
      <w:pPr>
        <w:pStyle w:val="ac"/>
        <w:numPr>
          <w:ilvl w:val="0"/>
          <w:numId w:val="2"/>
        </w:numPr>
        <w:tabs>
          <w:tab w:val="left" w:pos="1418"/>
        </w:tabs>
        <w:ind w:left="1418" w:hanging="341"/>
        <w:contextualSpacing w:val="0"/>
        <w:jc w:val="both"/>
        <w:rPr>
          <w:rFonts w:cs="Arial"/>
          <w:szCs w:val="22"/>
        </w:rPr>
      </w:pPr>
      <w:r w:rsidRPr="0088674C">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88674C">
        <w:rPr>
          <w:rFonts w:cs="Arial"/>
          <w:b/>
          <w:szCs w:val="22"/>
        </w:rPr>
        <w:t xml:space="preserve"> Документ предоставляются контрагентом </w:t>
      </w:r>
      <w:r w:rsidRPr="0088674C">
        <w:rPr>
          <w:rFonts w:cs="Arial"/>
          <w:b/>
          <w:szCs w:val="22"/>
          <w:u w:val="single"/>
        </w:rPr>
        <w:t>в только электронном виде</w:t>
      </w:r>
      <w:r w:rsidRPr="0088674C">
        <w:rPr>
          <w:rFonts w:cs="Arial"/>
          <w:b/>
          <w:szCs w:val="22"/>
        </w:rPr>
        <w:t xml:space="preserve"> на электронном носителе;</w:t>
      </w:r>
    </w:p>
    <w:p w:rsidR="009623FB" w:rsidRPr="00EF07EA" w:rsidRDefault="009623FB" w:rsidP="009623FB">
      <w:pPr>
        <w:pStyle w:val="ac"/>
        <w:numPr>
          <w:ilvl w:val="0"/>
          <w:numId w:val="2"/>
        </w:numPr>
        <w:tabs>
          <w:tab w:val="left" w:pos="1418"/>
        </w:tabs>
        <w:ind w:left="1418" w:hanging="341"/>
        <w:contextualSpacing w:val="0"/>
        <w:jc w:val="both"/>
        <w:rPr>
          <w:rFonts w:cs="Arial"/>
          <w:szCs w:val="22"/>
        </w:rPr>
      </w:pPr>
      <w:r w:rsidRPr="00EF07EA">
        <w:rPr>
          <w:rFonts w:cs="Arial"/>
          <w:szCs w:val="22"/>
        </w:rPr>
        <w:t>Перечень субподрядных организаций, привлекаемых для данного вида деятельности (с указанием % субподряда).</w:t>
      </w:r>
      <w:r w:rsidRPr="00EF07EA">
        <w:rPr>
          <w:rFonts w:cs="Arial"/>
          <w:b/>
          <w:szCs w:val="22"/>
        </w:rPr>
        <w:t xml:space="preserve"> Документ предоставляются контрагентом </w:t>
      </w:r>
      <w:r w:rsidRPr="00EF07EA">
        <w:rPr>
          <w:rFonts w:cs="Arial"/>
          <w:b/>
          <w:szCs w:val="22"/>
          <w:u w:val="single"/>
        </w:rPr>
        <w:t>в только электронном виде</w:t>
      </w:r>
      <w:r w:rsidRPr="00EF07EA">
        <w:rPr>
          <w:rFonts w:cs="Arial"/>
          <w:b/>
          <w:szCs w:val="22"/>
        </w:rPr>
        <w:t xml:space="preserve"> на электронном носителе;</w:t>
      </w:r>
    </w:p>
    <w:p w:rsidR="009623FB" w:rsidRPr="0088674C" w:rsidRDefault="009623FB" w:rsidP="009623FB">
      <w:pPr>
        <w:pStyle w:val="ac"/>
        <w:numPr>
          <w:ilvl w:val="0"/>
          <w:numId w:val="2"/>
        </w:numPr>
        <w:tabs>
          <w:tab w:val="left" w:pos="1418"/>
        </w:tabs>
        <w:ind w:left="1418" w:hanging="341"/>
        <w:contextualSpacing w:val="0"/>
        <w:jc w:val="both"/>
        <w:rPr>
          <w:rFonts w:cs="Arial"/>
          <w:szCs w:val="22"/>
        </w:rPr>
      </w:pPr>
      <w:r w:rsidRPr="0088674C">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Default="006169CB" w:rsidP="006169CB">
      <w:pPr>
        <w:pStyle w:val="ac"/>
        <w:numPr>
          <w:ilvl w:val="0"/>
          <w:numId w:val="2"/>
        </w:numPr>
        <w:tabs>
          <w:tab w:val="left" w:pos="1418"/>
        </w:tabs>
        <w:ind w:left="1418" w:hanging="341"/>
        <w:contextualSpacing w:val="0"/>
        <w:jc w:val="both"/>
        <w:rPr>
          <w:rFonts w:cs="Arial"/>
          <w:szCs w:val="22"/>
        </w:rPr>
      </w:pPr>
      <w:r w:rsidRPr="00545F3E">
        <w:rPr>
          <w:rFonts w:cs="Arial"/>
          <w:szCs w:val="22"/>
        </w:rPr>
        <w:t>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(при необходимости);</w:t>
      </w:r>
    </w:p>
    <w:p w:rsidR="00EF07EA" w:rsidRPr="00EF07EA" w:rsidRDefault="00EF07EA" w:rsidP="00EF07EA">
      <w:pPr>
        <w:pStyle w:val="ac"/>
        <w:numPr>
          <w:ilvl w:val="0"/>
          <w:numId w:val="2"/>
        </w:numPr>
        <w:tabs>
          <w:tab w:val="left" w:pos="1418"/>
        </w:tabs>
        <w:ind w:left="1418" w:hanging="341"/>
        <w:contextualSpacing w:val="0"/>
        <w:jc w:val="both"/>
        <w:rPr>
          <w:rFonts w:cs="Arial"/>
          <w:szCs w:val="22"/>
        </w:rPr>
      </w:pPr>
      <w:r w:rsidRPr="00275DAB">
        <w:rPr>
          <w:rFonts w:cs="Arial"/>
          <w:szCs w:val="22"/>
        </w:rPr>
        <w:t>Заверенная копия свидетельства системы менеджме</w:t>
      </w:r>
      <w:r>
        <w:rPr>
          <w:rFonts w:cs="Arial"/>
          <w:szCs w:val="22"/>
        </w:rPr>
        <w:t xml:space="preserve">нта качества ISO 9001, ИСО 9001. </w:t>
      </w:r>
      <w:r w:rsidRPr="00EF07EA">
        <w:rPr>
          <w:rFonts w:cs="Arial"/>
          <w:b/>
          <w:szCs w:val="22"/>
        </w:rPr>
        <w:t xml:space="preserve">Документ предоставляются контрагентом </w:t>
      </w:r>
      <w:r w:rsidRPr="00EF07EA">
        <w:rPr>
          <w:rFonts w:cs="Arial"/>
          <w:b/>
          <w:szCs w:val="22"/>
          <w:u w:val="single"/>
        </w:rPr>
        <w:t>в только электронном виде</w:t>
      </w:r>
      <w:r w:rsidRPr="00EF07EA">
        <w:rPr>
          <w:rFonts w:cs="Arial"/>
          <w:b/>
          <w:szCs w:val="22"/>
        </w:rPr>
        <w:t xml:space="preserve"> на электронном носителе;</w:t>
      </w:r>
    </w:p>
    <w:p w:rsidR="00EF07EA" w:rsidRPr="00EF07EA" w:rsidRDefault="00EF07EA" w:rsidP="00EF07EA">
      <w:pPr>
        <w:pStyle w:val="ac"/>
        <w:numPr>
          <w:ilvl w:val="0"/>
          <w:numId w:val="2"/>
        </w:numPr>
        <w:tabs>
          <w:tab w:val="left" w:pos="1418"/>
        </w:tabs>
        <w:ind w:left="1418" w:hanging="341"/>
        <w:contextualSpacing w:val="0"/>
        <w:jc w:val="both"/>
        <w:rPr>
          <w:rFonts w:cs="Arial"/>
          <w:szCs w:val="22"/>
        </w:rPr>
      </w:pPr>
      <w:r w:rsidRPr="00EF07EA">
        <w:rPr>
          <w:rFonts w:cs="Arial"/>
          <w:szCs w:val="22"/>
        </w:rPr>
        <w:lastRenderedPageBreak/>
        <w:t>Заверенная копия свидетельства ISO 14001:2004, OHSAS 18001:2007</w:t>
      </w:r>
      <w:r>
        <w:rPr>
          <w:rFonts w:cs="Arial"/>
          <w:szCs w:val="22"/>
        </w:rPr>
        <w:t xml:space="preserve">. </w:t>
      </w:r>
      <w:r w:rsidRPr="00EF07EA">
        <w:rPr>
          <w:rFonts w:cs="Arial"/>
          <w:szCs w:val="22"/>
        </w:rPr>
        <w:t xml:space="preserve"> </w:t>
      </w:r>
      <w:r w:rsidRPr="00EF07EA">
        <w:rPr>
          <w:rFonts w:cs="Arial"/>
          <w:b/>
          <w:szCs w:val="22"/>
        </w:rPr>
        <w:t xml:space="preserve">Документ предоставляются контрагентом </w:t>
      </w:r>
      <w:r w:rsidRPr="00EF07EA">
        <w:rPr>
          <w:rFonts w:cs="Arial"/>
          <w:b/>
          <w:szCs w:val="22"/>
          <w:u w:val="single"/>
        </w:rPr>
        <w:t>в только электронном виде</w:t>
      </w:r>
      <w:r w:rsidRPr="00EF07EA">
        <w:rPr>
          <w:rFonts w:cs="Arial"/>
          <w:b/>
          <w:szCs w:val="22"/>
        </w:rPr>
        <w:t xml:space="preserve"> на электронном носителе;</w:t>
      </w:r>
    </w:p>
    <w:p w:rsidR="00EF07EA" w:rsidRPr="00EF07EA" w:rsidRDefault="00EF07EA" w:rsidP="00EF07EA">
      <w:pPr>
        <w:pStyle w:val="ac"/>
        <w:numPr>
          <w:ilvl w:val="0"/>
          <w:numId w:val="2"/>
        </w:numPr>
        <w:tabs>
          <w:tab w:val="left" w:pos="1418"/>
        </w:tabs>
        <w:ind w:left="1418" w:hanging="341"/>
        <w:contextualSpacing w:val="0"/>
        <w:jc w:val="both"/>
        <w:rPr>
          <w:rFonts w:cs="Arial"/>
          <w:szCs w:val="22"/>
        </w:rPr>
      </w:pPr>
      <w:r w:rsidRPr="00EF07EA">
        <w:rPr>
          <w:rFonts w:cs="Arial"/>
          <w:szCs w:val="22"/>
        </w:rPr>
        <w:t xml:space="preserve"> </w:t>
      </w:r>
      <w:r w:rsidRPr="00545F3E">
        <w:rPr>
          <w:rFonts w:cs="Arial"/>
          <w:szCs w:val="22"/>
        </w:rPr>
        <w:t xml:space="preserve">Гарантийное письмо </w:t>
      </w:r>
      <w:r w:rsidRPr="00EF07EA">
        <w:rPr>
          <w:rFonts w:cs="Arial"/>
          <w:szCs w:val="22"/>
        </w:rPr>
        <w:t>о прохождении сертификации по ISO 14001:2004, OHSAS 18001:2007до начала выполнения работ (при необходимости);</w:t>
      </w:r>
    </w:p>
    <w:p w:rsidR="009623FB" w:rsidRPr="00545F3E" w:rsidRDefault="009623FB" w:rsidP="009623FB">
      <w:pPr>
        <w:pStyle w:val="ac"/>
        <w:numPr>
          <w:ilvl w:val="0"/>
          <w:numId w:val="2"/>
        </w:numPr>
        <w:tabs>
          <w:tab w:val="left" w:pos="1418"/>
        </w:tabs>
        <w:ind w:left="1418" w:hanging="341"/>
        <w:contextualSpacing w:val="0"/>
        <w:jc w:val="both"/>
        <w:rPr>
          <w:rFonts w:cs="Arial"/>
          <w:szCs w:val="22"/>
        </w:rPr>
      </w:pPr>
      <w:r w:rsidRPr="00545F3E">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623FB" w:rsidRPr="00545F3E" w:rsidRDefault="009623FB" w:rsidP="009623FB">
      <w:pPr>
        <w:pStyle w:val="ac"/>
        <w:numPr>
          <w:ilvl w:val="0"/>
          <w:numId w:val="2"/>
        </w:numPr>
        <w:tabs>
          <w:tab w:val="left" w:pos="1418"/>
        </w:tabs>
        <w:ind w:left="1418" w:hanging="341"/>
        <w:contextualSpacing w:val="0"/>
        <w:jc w:val="both"/>
        <w:rPr>
          <w:rFonts w:cs="Arial"/>
          <w:szCs w:val="22"/>
        </w:rPr>
      </w:pPr>
      <w:r w:rsidRPr="00545F3E">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 xml:space="preserve">Предложение о заключении договора </w:t>
      </w:r>
      <w:r w:rsidR="00ED22F8" w:rsidRPr="004651CA">
        <w:rPr>
          <w:rFonts w:cs="Arial"/>
          <w:szCs w:val="22"/>
        </w:rPr>
        <w:t xml:space="preserve">(по каждому лоту отдельно) </w:t>
      </w:r>
      <w:r w:rsidRPr="004651CA">
        <w:rPr>
          <w:rFonts w:cs="Arial"/>
          <w:szCs w:val="22"/>
        </w:rPr>
        <w:t>с указанием цен, стоимости (Форма 5, подписанная уполномоченным лицом и заверенная печатью участника закупки);</w:t>
      </w:r>
    </w:p>
    <w:p w:rsidR="003F4095" w:rsidRPr="004651CA" w:rsidRDefault="003F4095" w:rsidP="003F4095">
      <w:pPr>
        <w:pStyle w:val="ac"/>
        <w:numPr>
          <w:ilvl w:val="0"/>
          <w:numId w:val="2"/>
        </w:numPr>
        <w:tabs>
          <w:tab w:val="left" w:pos="1418"/>
        </w:tabs>
        <w:ind w:left="1418" w:hanging="341"/>
        <w:contextualSpacing w:val="0"/>
        <w:jc w:val="both"/>
        <w:rPr>
          <w:rFonts w:cs="Arial"/>
          <w:szCs w:val="22"/>
        </w:rPr>
      </w:pPr>
      <w:r w:rsidRPr="004651CA">
        <w:rPr>
          <w:rFonts w:cs="Arial"/>
          <w:szCs w:val="22"/>
        </w:rPr>
        <w:t>Договор подряда с Приложениями к нему, подписанные и скрепленные печатью организации в редакции Заказчика</w:t>
      </w:r>
      <w:r w:rsidR="004651CA" w:rsidRPr="004651CA">
        <w:rPr>
          <w:rFonts w:cs="Arial"/>
          <w:szCs w:val="22"/>
        </w:rPr>
        <w:t xml:space="preserve"> </w:t>
      </w:r>
      <w:r w:rsidR="00ED22F8" w:rsidRPr="004651CA">
        <w:rPr>
          <w:rFonts w:cs="Arial"/>
          <w:szCs w:val="22"/>
        </w:rPr>
        <w:t>(по каждому лоту отдельно)</w:t>
      </w:r>
      <w:r w:rsidRPr="004651CA">
        <w:rPr>
          <w:rFonts w:cs="Arial"/>
          <w:szCs w:val="22"/>
        </w:rPr>
        <w:t>, в 2-х экземплярах (Форма 3);</w:t>
      </w:r>
    </w:p>
    <w:p w:rsidR="003F4095" w:rsidRPr="00186621" w:rsidRDefault="003F4095" w:rsidP="003F4095">
      <w:pPr>
        <w:pStyle w:val="ac"/>
        <w:numPr>
          <w:ilvl w:val="0"/>
          <w:numId w:val="2"/>
        </w:numPr>
        <w:tabs>
          <w:tab w:val="left" w:pos="1418"/>
        </w:tabs>
        <w:ind w:left="1418" w:hanging="341"/>
        <w:contextualSpacing w:val="0"/>
        <w:jc w:val="both"/>
        <w:rPr>
          <w:rFonts w:cs="Arial"/>
          <w:b/>
          <w:szCs w:val="22"/>
        </w:rPr>
      </w:pPr>
      <w:r w:rsidRPr="00186621">
        <w:rPr>
          <w:rFonts w:cs="Arial"/>
          <w:szCs w:val="22"/>
        </w:rPr>
        <w:t>Локальные ресурсные сметные расчеты, выполненные на основании локальн</w:t>
      </w:r>
      <w:r w:rsidR="00ED22F8" w:rsidRPr="00186621">
        <w:rPr>
          <w:rFonts w:cs="Arial"/>
          <w:szCs w:val="22"/>
        </w:rPr>
        <w:t>ых</w:t>
      </w:r>
      <w:r w:rsidRPr="00186621">
        <w:rPr>
          <w:rFonts w:cs="Arial"/>
          <w:szCs w:val="22"/>
        </w:rPr>
        <w:t xml:space="preserve"> смет №</w:t>
      </w:r>
      <w:r w:rsidR="00186621" w:rsidRPr="00186621">
        <w:rPr>
          <w:rFonts w:cs="Arial"/>
          <w:szCs w:val="22"/>
        </w:rPr>
        <w:t xml:space="preserve">31-2016, 35-2016, 36-2016, 38-2016 </w:t>
      </w:r>
      <w:r w:rsidR="00ED22F8" w:rsidRPr="00186621">
        <w:rPr>
          <w:rFonts w:cs="Arial"/>
          <w:szCs w:val="22"/>
        </w:rPr>
        <w:t>(в зависимости от лота)</w:t>
      </w:r>
      <w:r w:rsidRPr="00186621">
        <w:rPr>
          <w:rFonts w:cs="Arial"/>
          <w:szCs w:val="22"/>
        </w:rPr>
        <w:t xml:space="preserve">. </w:t>
      </w:r>
      <w:r w:rsidRPr="00186621">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F7798B" w:rsidRDefault="003F4095" w:rsidP="003F4095">
      <w:pPr>
        <w:pStyle w:val="ac"/>
        <w:numPr>
          <w:ilvl w:val="0"/>
          <w:numId w:val="2"/>
        </w:numPr>
        <w:tabs>
          <w:tab w:val="left" w:pos="1418"/>
        </w:tabs>
        <w:ind w:left="1418" w:hanging="341"/>
        <w:contextualSpacing w:val="0"/>
        <w:jc w:val="both"/>
        <w:rPr>
          <w:rFonts w:cs="Arial"/>
          <w:szCs w:val="22"/>
        </w:rPr>
      </w:pPr>
      <w:r w:rsidRPr="00F7798B">
        <w:rPr>
          <w:rFonts w:cs="Arial"/>
        </w:rPr>
        <w:t xml:space="preserve">Опись документов коммерческой части оферты </w:t>
      </w:r>
      <w:r w:rsidRPr="00F7798B">
        <w:rPr>
          <w:rFonts w:cs="Arial"/>
          <w:szCs w:val="22"/>
        </w:rPr>
        <w:t>(подписанная уполномоченным лицом и заверенная печатью участника закупки)</w:t>
      </w:r>
      <w:r w:rsidRPr="00F7798B">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5F56FA">
        <w:rPr>
          <w:rFonts w:cs="Arial"/>
          <w:szCs w:val="22"/>
        </w:rPr>
        <w:t xml:space="preserve">на </w:t>
      </w:r>
      <w:r w:rsidRPr="002E6B39">
        <w:rPr>
          <w:rFonts w:cs="Arial"/>
          <w:szCs w:val="22"/>
        </w:rPr>
        <w:t xml:space="preserve">ПДО </w:t>
      </w:r>
      <w:r w:rsidR="003523B8" w:rsidRPr="002E6B39">
        <w:rPr>
          <w:rFonts w:cs="Arial"/>
          <w:szCs w:val="22"/>
        </w:rPr>
        <w:t>№</w:t>
      </w:r>
      <w:r w:rsidR="002E6B39" w:rsidRPr="002E6B39">
        <w:rPr>
          <w:rFonts w:cs="Arial"/>
          <w:szCs w:val="22"/>
        </w:rPr>
        <w:t>456</w:t>
      </w:r>
      <w:r w:rsidR="003523B8" w:rsidRPr="002E6B39">
        <w:rPr>
          <w:rFonts w:cs="Arial"/>
          <w:szCs w:val="22"/>
        </w:rPr>
        <w:t>-КР-</w:t>
      </w:r>
      <w:r w:rsidR="003523B8" w:rsidRPr="00226FB1">
        <w:rPr>
          <w:rFonts w:cs="Arial"/>
          <w:szCs w:val="22"/>
        </w:rPr>
        <w:t>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7257D">
        <w:rPr>
          <w:rFonts w:cs="Arial"/>
          <w:szCs w:val="22"/>
        </w:rPr>
        <w:t>«30» ноября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B7257D">
      <w:pPr>
        <w:spacing w:before="60"/>
        <w:ind w:left="708"/>
        <w:jc w:val="both"/>
        <w:rPr>
          <w:rFonts w:cs="Arial"/>
          <w:b/>
          <w:szCs w:val="22"/>
        </w:rPr>
      </w:pPr>
      <w:r w:rsidRPr="002E571A">
        <w:rPr>
          <w:rFonts w:cs="Arial"/>
          <w:b/>
          <w:szCs w:val="22"/>
        </w:rPr>
        <w:t>Начало приема оферт – «</w:t>
      </w:r>
      <w:r w:rsidR="00B7257D">
        <w:rPr>
          <w:rFonts w:cs="Arial"/>
          <w:b/>
          <w:szCs w:val="22"/>
        </w:rPr>
        <w:t>30</w:t>
      </w:r>
      <w:r w:rsidRPr="002E571A">
        <w:rPr>
          <w:rFonts w:cs="Arial"/>
          <w:b/>
          <w:szCs w:val="22"/>
        </w:rPr>
        <w:t xml:space="preserve">» </w:t>
      </w:r>
      <w:r w:rsidR="00B7257D">
        <w:rPr>
          <w:rFonts w:cs="Arial"/>
          <w:b/>
          <w:szCs w:val="22"/>
        </w:rPr>
        <w:t>ноября</w:t>
      </w:r>
      <w:r w:rsidRPr="002E571A">
        <w:rPr>
          <w:rFonts w:cs="Arial"/>
          <w:b/>
          <w:szCs w:val="22"/>
        </w:rPr>
        <w:t xml:space="preserve"> </w:t>
      </w:r>
      <w:r w:rsidR="00B7257D">
        <w:rPr>
          <w:rFonts w:cs="Arial"/>
          <w:b/>
          <w:szCs w:val="22"/>
        </w:rPr>
        <w:t>2016</w:t>
      </w:r>
      <w:r w:rsidRPr="002E571A">
        <w:rPr>
          <w:rFonts w:cs="Arial"/>
          <w:b/>
          <w:szCs w:val="22"/>
        </w:rPr>
        <w:t xml:space="preserve"> года.</w:t>
      </w:r>
    </w:p>
    <w:p w:rsidR="00DE7BED" w:rsidRPr="002E571A" w:rsidRDefault="00B7257D" w:rsidP="00B7257D">
      <w:pPr>
        <w:spacing w:before="60"/>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14</w:t>
      </w:r>
      <w:r w:rsidR="00DE7BED" w:rsidRPr="002E571A">
        <w:rPr>
          <w:rFonts w:cs="Arial"/>
          <w:b/>
          <w:szCs w:val="22"/>
        </w:rPr>
        <w:t xml:space="preserve">» </w:t>
      </w:r>
      <w:r>
        <w:rPr>
          <w:rFonts w:cs="Arial"/>
          <w:b/>
          <w:szCs w:val="22"/>
        </w:rPr>
        <w:t>декабря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B7257D">
      <w:pPr>
        <w:spacing w:before="60"/>
        <w:ind w:left="708"/>
        <w:jc w:val="both"/>
        <w:rPr>
          <w:rFonts w:cs="Arial"/>
          <w:b/>
          <w:szCs w:val="22"/>
        </w:rPr>
      </w:pPr>
      <w:r w:rsidRPr="002E571A">
        <w:rPr>
          <w:rFonts w:cs="Arial"/>
          <w:b/>
          <w:szCs w:val="22"/>
        </w:rPr>
        <w:t>Срок для определения победителя – до «</w:t>
      </w:r>
      <w:r w:rsidR="00B7257D">
        <w:rPr>
          <w:rFonts w:cs="Arial"/>
          <w:b/>
          <w:szCs w:val="22"/>
        </w:rPr>
        <w:t>10</w:t>
      </w:r>
      <w:r w:rsidRPr="002E571A">
        <w:rPr>
          <w:rFonts w:cs="Arial"/>
          <w:b/>
          <w:szCs w:val="22"/>
        </w:rPr>
        <w:t xml:space="preserve">» </w:t>
      </w:r>
      <w:r w:rsidR="00B7257D">
        <w:rPr>
          <w:rFonts w:cs="Arial"/>
          <w:b/>
          <w:szCs w:val="22"/>
        </w:rPr>
        <w:t>февраля</w:t>
      </w:r>
      <w:r w:rsidRPr="002E571A">
        <w:rPr>
          <w:rFonts w:cs="Arial"/>
          <w:b/>
          <w:szCs w:val="22"/>
        </w:rPr>
        <w:t xml:space="preserve"> </w:t>
      </w:r>
      <w:r w:rsidR="00B7257D">
        <w:rPr>
          <w:rFonts w:cs="Arial"/>
          <w:b/>
          <w:szCs w:val="22"/>
        </w:rPr>
        <w:t>2016</w:t>
      </w:r>
      <w:r w:rsidRPr="002E571A">
        <w:rPr>
          <w:rFonts w:cs="Arial"/>
          <w:b/>
          <w:szCs w:val="22"/>
        </w:rPr>
        <w:t xml:space="preserve"> года.</w:t>
      </w:r>
    </w:p>
    <w:p w:rsidR="00DE7BED" w:rsidRPr="002E571A" w:rsidRDefault="00DE7BED" w:rsidP="00B7257D">
      <w:pPr>
        <w:spacing w:before="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B7257D">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7257D">
        <w:rPr>
          <w:rFonts w:cs="Arial"/>
          <w:szCs w:val="22"/>
        </w:rPr>
        <w:t>12</w:t>
      </w:r>
      <w:r w:rsidRPr="002E571A">
        <w:rPr>
          <w:rFonts w:cs="Arial"/>
          <w:szCs w:val="22"/>
        </w:rPr>
        <w:t xml:space="preserve">» </w:t>
      </w:r>
      <w:r w:rsidR="00B7257D">
        <w:rPr>
          <w:rFonts w:cs="Arial"/>
          <w:szCs w:val="22"/>
        </w:rPr>
        <w:t>декабря</w:t>
      </w:r>
      <w:r w:rsidRPr="002E571A">
        <w:rPr>
          <w:rFonts w:cs="Arial"/>
          <w:szCs w:val="22"/>
        </w:rPr>
        <w:t xml:space="preserve"> </w:t>
      </w:r>
      <w:r w:rsidR="00B7257D">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B7257D"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B7257D" w:rsidRDefault="00B7257D" w:rsidP="00B7257D">
      <w:pPr>
        <w:ind w:firstLine="567"/>
        <w:jc w:val="both"/>
        <w:rPr>
          <w:rStyle w:val="ae"/>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470DD8">
          <w:rPr>
            <w:rStyle w:val="ae"/>
            <w:rFonts w:cs="Arial"/>
            <w:lang w:val="en-US"/>
          </w:rPr>
          <w:t>KirillovaNV</w:t>
        </w:r>
        <w:r w:rsidRPr="00470DD8">
          <w:rPr>
            <w:rStyle w:val="ae"/>
            <w:rFonts w:cs="Arial"/>
          </w:rPr>
          <w:t>@</w:t>
        </w:r>
        <w:r w:rsidRPr="00470DD8">
          <w:rPr>
            <w:rStyle w:val="ae"/>
            <w:rFonts w:cs="Arial"/>
            <w:lang w:val="en-US"/>
          </w:rPr>
          <w:t>yanos</w:t>
        </w:r>
        <w:r w:rsidRPr="00470DD8">
          <w:rPr>
            <w:rStyle w:val="ae"/>
            <w:rFonts w:cs="Arial"/>
          </w:rPr>
          <w:t>.</w:t>
        </w:r>
        <w:r w:rsidRPr="00470DD8">
          <w:rPr>
            <w:rStyle w:val="ae"/>
            <w:rFonts w:cs="Arial"/>
            <w:lang w:val="en-US"/>
          </w:rPr>
          <w:t>slavneft</w:t>
        </w:r>
        <w:r w:rsidRPr="00470DD8">
          <w:rPr>
            <w:rStyle w:val="ae"/>
            <w:rFonts w:cs="Arial"/>
          </w:rPr>
          <w:t>.</w:t>
        </w:r>
        <w:r w:rsidRPr="00470DD8">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w:t>
      </w:r>
      <w:r w:rsidRPr="002E571A">
        <w:rPr>
          <w:rFonts w:cs="Arial"/>
          <w:b/>
          <w:szCs w:val="22"/>
        </w:rPr>
        <w:lastRenderedPageBreak/>
        <w:t>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B7257D">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B7257D">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B7257D">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w:t>
      </w:r>
      <w:r w:rsidRPr="002E571A">
        <w:rPr>
          <w:rFonts w:cs="Arial"/>
          <w:szCs w:val="22"/>
        </w:rPr>
        <w:lastRenderedPageBreak/>
        <w:t xml:space="preserve">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7257D"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2E6B39">
        <w:t>оферты №</w:t>
      </w:r>
      <w:r w:rsidR="00226FB1" w:rsidRPr="002E6B39">
        <w:t>4</w:t>
      </w:r>
      <w:r w:rsidR="002E6B39" w:rsidRPr="002E6B39">
        <w:t>56</w:t>
      </w:r>
      <w:r w:rsidR="00E85DE8" w:rsidRPr="002E6B39">
        <w:t>-КР</w:t>
      </w:r>
      <w:r w:rsidR="00E85DE8" w:rsidRPr="005F56FA">
        <w:t>-201</w:t>
      </w:r>
      <w:r w:rsidR="00D87DD5" w:rsidRPr="005F56FA">
        <w:t>6</w:t>
      </w:r>
      <w:r w:rsidRPr="00B445D7">
        <w:t xml:space="preserve"> от </w:t>
      </w:r>
      <w:r w:rsidR="00B7257D">
        <w:t>«30» ноября 2016.</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2013, 2014, 2015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DC586B" w:rsidRPr="00DC586B" w:rsidRDefault="00DC586B" w:rsidP="004910B6">
      <w:pPr>
        <w:spacing w:before="0"/>
        <w:rPr>
          <w:color w:val="FF0000"/>
        </w:rPr>
      </w:pPr>
      <w:r w:rsidRPr="009B073B">
        <w:rPr>
          <w:rFonts w:cs="Arial"/>
          <w:szCs w:val="22"/>
        </w:rPr>
        <w:t xml:space="preserve">10. </w:t>
      </w:r>
      <w:r w:rsidRPr="009B073B">
        <w:t>Форма</w:t>
      </w:r>
      <w:r w:rsidRPr="009B073B">
        <w:rPr>
          <w:rFonts w:cs="Arial"/>
          <w:szCs w:val="22"/>
        </w:rPr>
        <w:t xml:space="preserve"> «</w:t>
      </w:r>
      <w:r w:rsidR="009B073B" w:rsidRPr="009B073B">
        <w:rPr>
          <w:bCs/>
          <w:szCs w:val="22"/>
        </w:rPr>
        <w:t>Методика</w:t>
      </w:r>
      <w:r w:rsidR="009B073B" w:rsidRPr="009B073B">
        <w:rPr>
          <w:bCs/>
          <w:color w:val="000000"/>
          <w:szCs w:val="22"/>
        </w:rPr>
        <w:t xml:space="preserve"> оценки Регламента определения стоимости СМР и ПНР</w:t>
      </w:r>
      <w:r w:rsidR="00A63574">
        <w:rPr>
          <w:szCs w:val="22"/>
        </w:rPr>
        <w:t xml:space="preserve">» </w:t>
      </w:r>
      <w:r w:rsidR="00A63574" w:rsidRPr="004910B6">
        <w:t>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B7257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88" w:rsidRDefault="00362288" w:rsidP="00FB07D9">
      <w:pPr>
        <w:spacing w:before="0"/>
      </w:pPr>
      <w:r>
        <w:separator/>
      </w:r>
    </w:p>
  </w:endnote>
  <w:endnote w:type="continuationSeparator" w:id="0">
    <w:p w:rsidR="00362288" w:rsidRDefault="0036228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88" w:rsidRDefault="00362288" w:rsidP="00FB07D9">
      <w:pPr>
        <w:spacing w:before="0"/>
      </w:pPr>
      <w:r>
        <w:separator/>
      </w:r>
    </w:p>
  </w:footnote>
  <w:footnote w:type="continuationSeparator" w:id="0">
    <w:p w:rsidR="00362288" w:rsidRDefault="0036228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57D"/>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67A9840"/>
  <w15:docId w15:val="{DD11DE89-B0C0-4967-B6B0-E06A1C7E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7</Pages>
  <Words>3289</Words>
  <Characters>18748</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167</cp:revision>
  <cp:lastPrinted>2016-11-30T08:35:00Z</cp:lastPrinted>
  <dcterms:created xsi:type="dcterms:W3CDTF">2016-09-08T12:35:00Z</dcterms:created>
  <dcterms:modified xsi:type="dcterms:W3CDTF">2016-11-30T08:35:00Z</dcterms:modified>
</cp:coreProperties>
</file>